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CEE" w:rsidRDefault="00DE5CEE" w:rsidP="00DE5CEE">
      <w:pPr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INDICAZIONI ORGANIZZATIVE PER</w:t>
      </w:r>
      <w:r w:rsidR="001616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LE REGATE ZONALI </w:t>
      </w:r>
    </w:p>
    <w:p w:rsidR="001F5B87" w:rsidRPr="00DE5CEE" w:rsidRDefault="001F5B87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La FIV , da qualche anno, sta cercando di uniformare le regate ed avvicinarle, quanto più possibile, alle regate Internazionali. Perché ciò? Per far si che i nostri atleti sia in zona, che in Italia trovino le stesse istruzioni e bandi e percorsi che troveranno all’estero. </w:t>
      </w:r>
    </w:p>
    <w:p w:rsidR="00DF23C7" w:rsidRPr="00DE5CEE" w:rsidRDefault="00DE5CEE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Si riportano di seguito alcune ulteriori indicazioni organizzative, in termini di </w:t>
      </w:r>
    </w:p>
    <w:p w:rsidR="001F5B87" w:rsidRPr="00DE5CEE" w:rsidRDefault="00DE5CEE" w:rsidP="00DE5CE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5CEE">
        <w:rPr>
          <w:rFonts w:ascii="Times New Roman" w:hAnsi="Times New Roman" w:cs="Times New Roman"/>
          <w:b/>
          <w:sz w:val="24"/>
          <w:szCs w:val="24"/>
        </w:rPr>
        <w:t>Bandi di Regata</w:t>
      </w:r>
    </w:p>
    <w:p w:rsidR="00DE5CEE" w:rsidRPr="00DE5CEE" w:rsidRDefault="001F5B87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Sono sul sito della FIV i bandi tipo per tutte le classi o quasi basta completarli nelle parti che interessano tipo: date, località etc.</w:t>
      </w:r>
    </w:p>
    <w:p w:rsidR="001F5B87" w:rsidRPr="00DE5CEE" w:rsidRDefault="00DE5CEE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5CEE">
        <w:rPr>
          <w:rFonts w:ascii="Times New Roman" w:hAnsi="Times New Roman" w:cs="Times New Roman"/>
          <w:sz w:val="24"/>
          <w:szCs w:val="24"/>
        </w:rPr>
        <w:t>Rif</w:t>
      </w:r>
      <w:proofErr w:type="spellEnd"/>
      <w:r w:rsidRPr="00DE5CEE">
        <w:rPr>
          <w:rFonts w:ascii="Times New Roman" w:hAnsi="Times New Roman" w:cs="Times New Roman"/>
          <w:sz w:val="24"/>
          <w:szCs w:val="24"/>
        </w:rPr>
        <w:t>: http://www.federvela.it/la-federvela-servizi/content/modulistica</w:t>
      </w:r>
    </w:p>
    <w:p w:rsidR="001F5B87" w:rsidRPr="00DE5CEE" w:rsidRDefault="001F5B87" w:rsidP="00DE5CE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5CEE">
        <w:rPr>
          <w:rFonts w:ascii="Times New Roman" w:hAnsi="Times New Roman" w:cs="Times New Roman"/>
          <w:b/>
          <w:sz w:val="24"/>
          <w:szCs w:val="24"/>
        </w:rPr>
        <w:t>Istruzioni di Regata:</w:t>
      </w:r>
    </w:p>
    <w:p w:rsidR="001F5B87" w:rsidRPr="00DE5CEE" w:rsidRDefault="001F5B87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come sop</w:t>
      </w:r>
      <w:r w:rsidR="00DE5CEE" w:rsidRPr="00DE5CEE">
        <w:rPr>
          <w:rFonts w:ascii="Times New Roman" w:hAnsi="Times New Roman" w:cs="Times New Roman"/>
          <w:sz w:val="24"/>
          <w:szCs w:val="24"/>
        </w:rPr>
        <w:t>ra sono egualmente sul sito FIV</w:t>
      </w:r>
    </w:p>
    <w:p w:rsidR="001F5B87" w:rsidRPr="00DE5CEE" w:rsidRDefault="001F5B87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Tali Bandi e tali Istruzioni sono simili a quelle usate nelle regate Nazionali </w:t>
      </w:r>
      <w:r w:rsidR="006D73A4" w:rsidRPr="00DE5CEE">
        <w:rPr>
          <w:rFonts w:ascii="Times New Roman" w:hAnsi="Times New Roman" w:cs="Times New Roman"/>
          <w:sz w:val="24"/>
          <w:szCs w:val="24"/>
        </w:rPr>
        <w:t>ed internazionali.</w:t>
      </w:r>
    </w:p>
    <w:p w:rsidR="006D73A4" w:rsidRPr="00DE5CEE" w:rsidRDefault="006D73A4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I Circoli non dovrebbero apportare cambiamenti e, solo in alcuni casi (laser e 420) si può tollerare che le imbarcazioni possano concludere le regate sulla poppa dell’unica barca comitato per limitare i costi ed i mezzi da impiegare.</w:t>
      </w:r>
    </w:p>
    <w:p w:rsidR="006D73A4" w:rsidRPr="00DE5CEE" w:rsidRDefault="006D73A4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3A4" w:rsidRPr="00DE5CEE" w:rsidRDefault="006D73A4" w:rsidP="00DE5CE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5CEE">
        <w:rPr>
          <w:rFonts w:ascii="Times New Roman" w:hAnsi="Times New Roman" w:cs="Times New Roman"/>
          <w:b/>
          <w:sz w:val="24"/>
          <w:szCs w:val="24"/>
        </w:rPr>
        <w:t>R</w:t>
      </w:r>
      <w:r w:rsidR="00E22BAB" w:rsidRPr="00DE5CEE">
        <w:rPr>
          <w:rFonts w:ascii="Times New Roman" w:hAnsi="Times New Roman" w:cs="Times New Roman"/>
          <w:b/>
          <w:sz w:val="24"/>
          <w:szCs w:val="24"/>
        </w:rPr>
        <w:t>EGATE</w:t>
      </w:r>
      <w:r w:rsidRPr="00DE5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2BAB" w:rsidRPr="00DE5CEE">
        <w:rPr>
          <w:rFonts w:ascii="Times New Roman" w:hAnsi="Times New Roman" w:cs="Times New Roman"/>
          <w:b/>
          <w:sz w:val="24"/>
          <w:szCs w:val="24"/>
        </w:rPr>
        <w:t>OPTIMIST</w:t>
      </w:r>
    </w:p>
    <w:p w:rsidR="006D73A4" w:rsidRPr="00DE5CEE" w:rsidRDefault="006D73A4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Minimo indispensabile : due barche comitato con ancore adeguate a resistere sul fondale prescelto come area di regata anche in condizioni difficili</w:t>
      </w:r>
      <w:r w:rsidR="00E95BE5" w:rsidRPr="00DE5CEE">
        <w:rPr>
          <w:rFonts w:ascii="Times New Roman" w:hAnsi="Times New Roman" w:cs="Times New Roman"/>
          <w:sz w:val="24"/>
          <w:szCs w:val="24"/>
        </w:rPr>
        <w:t>.</w:t>
      </w:r>
    </w:p>
    <w:p w:rsidR="009C00DD" w:rsidRPr="00DE5CEE" w:rsidRDefault="009C00DD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Le boe sono 5</w:t>
      </w:r>
    </w:p>
    <w:p w:rsidR="006D73A4" w:rsidRPr="00DE5CEE" w:rsidRDefault="006D73A4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3 boe di dimensioni adeguate e dello stesso colore;</w:t>
      </w:r>
    </w:p>
    <w:p w:rsidR="006D73A4" w:rsidRPr="00DE5CEE" w:rsidRDefault="006D73A4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1 boa per la partenza</w:t>
      </w:r>
      <w:r w:rsidR="00A03D40" w:rsidRPr="00DE5CEE">
        <w:rPr>
          <w:rFonts w:ascii="Times New Roman" w:hAnsi="Times New Roman" w:cs="Times New Roman"/>
          <w:sz w:val="24"/>
          <w:szCs w:val="24"/>
        </w:rPr>
        <w:t xml:space="preserve"> di colore diverso</w:t>
      </w:r>
    </w:p>
    <w:p w:rsidR="006D73A4" w:rsidRPr="00DE5CEE" w:rsidRDefault="006D73A4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1 boa di piccole dimensioni (anche quelle dette sigari) per l’arrivo.</w:t>
      </w:r>
    </w:p>
    <w:p w:rsidR="006D73A4" w:rsidRPr="00DE5CEE" w:rsidRDefault="006D73A4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Ancore e cime sufficienti per ancorare le suddette boe anche in condizioni difficili.</w:t>
      </w:r>
    </w:p>
    <w:p w:rsidR="00686765" w:rsidRPr="00DE5CEE" w:rsidRDefault="006D73A4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 xml:space="preserve">Almeno due gommoni per posare il campo di regata </w:t>
      </w:r>
      <w:r w:rsidR="00686765" w:rsidRPr="00DE5CEE">
        <w:rPr>
          <w:rFonts w:ascii="Times New Roman" w:hAnsi="Times New Roman" w:cs="Times New Roman"/>
          <w:sz w:val="24"/>
          <w:szCs w:val="24"/>
        </w:rPr>
        <w:t>con personale esperto(tali gommoni, in un secondo tempo, potrebbero essere impiegati per assistenza)</w:t>
      </w:r>
      <w:r w:rsidR="00DA5664" w:rsidRPr="00DE5CEE">
        <w:rPr>
          <w:rFonts w:ascii="Times New Roman" w:hAnsi="Times New Roman" w:cs="Times New Roman"/>
          <w:sz w:val="24"/>
          <w:szCs w:val="24"/>
        </w:rPr>
        <w:t xml:space="preserve"> è consigliato l’uso del GPS</w:t>
      </w:r>
    </w:p>
    <w:p w:rsidR="00A03D40" w:rsidRPr="00DE5CEE" w:rsidRDefault="00686765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La barca comitato va attrezzata con un set completo di bandiere, trombe, sistema pratico per esporre le bandiere</w:t>
      </w:r>
      <w:r w:rsidR="00E95BE5" w:rsidRPr="00DE5CEE">
        <w:rPr>
          <w:rFonts w:ascii="Times New Roman" w:hAnsi="Times New Roman" w:cs="Times New Roman"/>
          <w:sz w:val="24"/>
          <w:szCs w:val="24"/>
        </w:rPr>
        <w:t>, una lavagna con pennarelli</w:t>
      </w:r>
      <w:r w:rsidRPr="00DE5CEE">
        <w:rPr>
          <w:rFonts w:ascii="Times New Roman" w:hAnsi="Times New Roman" w:cs="Times New Roman"/>
          <w:sz w:val="24"/>
          <w:szCs w:val="24"/>
        </w:rPr>
        <w:t xml:space="preserve"> </w:t>
      </w:r>
      <w:r w:rsidR="00E95BE5" w:rsidRPr="00DE5CEE">
        <w:rPr>
          <w:rFonts w:ascii="Times New Roman" w:hAnsi="Times New Roman" w:cs="Times New Roman"/>
          <w:sz w:val="24"/>
          <w:szCs w:val="24"/>
        </w:rPr>
        <w:t xml:space="preserve">delebili in caso di uso di bandiera nera. </w:t>
      </w:r>
    </w:p>
    <w:p w:rsidR="00DE5CEE" w:rsidRDefault="00DE5CEE" w:rsidP="00DE5CE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CEE" w:rsidRDefault="00DE5CEE" w:rsidP="00DE5CE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CEE" w:rsidRDefault="00DE5CEE" w:rsidP="00DE5CE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E7B" w:rsidRPr="00DE5CEE" w:rsidRDefault="00584E7B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00479" w:rsidRPr="00DE5CEE" w:rsidRDefault="00200479" w:rsidP="00DE5CE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5CEE">
        <w:rPr>
          <w:rFonts w:ascii="Times New Roman" w:hAnsi="Times New Roman" w:cs="Times New Roman"/>
          <w:b/>
          <w:sz w:val="24"/>
          <w:szCs w:val="24"/>
        </w:rPr>
        <w:t>Parte a terra</w:t>
      </w:r>
      <w:r w:rsidR="009A0797" w:rsidRPr="00DE5CEE">
        <w:rPr>
          <w:rFonts w:ascii="Times New Roman" w:hAnsi="Times New Roman" w:cs="Times New Roman"/>
          <w:b/>
          <w:sz w:val="24"/>
          <w:szCs w:val="24"/>
        </w:rPr>
        <w:t xml:space="preserve"> comune a tutte le regate</w:t>
      </w:r>
      <w:r w:rsidRPr="00DE5CEE">
        <w:rPr>
          <w:rFonts w:ascii="Times New Roman" w:hAnsi="Times New Roman" w:cs="Times New Roman"/>
          <w:b/>
          <w:sz w:val="24"/>
          <w:szCs w:val="24"/>
        </w:rPr>
        <w:t>:</w:t>
      </w:r>
    </w:p>
    <w:p w:rsidR="00200479" w:rsidRPr="00DE5CEE" w:rsidRDefault="009A0797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Alcuni di questo obblighi sono già nelle linee guida già diffuse ma è meglio ricordarle.</w:t>
      </w:r>
    </w:p>
    <w:p w:rsidR="00A03D40" w:rsidRPr="00DE5CEE" w:rsidRDefault="00A03D40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I</w:t>
      </w:r>
      <w:r w:rsidR="00200479" w:rsidRPr="00DE5CEE">
        <w:rPr>
          <w:rFonts w:ascii="Times New Roman" w:hAnsi="Times New Roman" w:cs="Times New Roman"/>
          <w:sz w:val="24"/>
          <w:szCs w:val="24"/>
        </w:rPr>
        <w:t>l</w:t>
      </w:r>
      <w:r w:rsidRPr="00DE5CEE">
        <w:rPr>
          <w:rFonts w:ascii="Times New Roman" w:hAnsi="Times New Roman" w:cs="Times New Roman"/>
          <w:sz w:val="24"/>
          <w:szCs w:val="24"/>
        </w:rPr>
        <w:t xml:space="preserve"> Circolo deve predisporre tutto con almeno due o tre giorni di anticipo.</w:t>
      </w:r>
    </w:p>
    <w:p w:rsidR="00200479" w:rsidRPr="00DE5CEE" w:rsidRDefault="00200479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Tutti i mezzi devono essere dotati di radio cariche, funzionanti ed adeguate alle distanz</w:t>
      </w:r>
      <w:r w:rsidR="009A0797" w:rsidRPr="00DE5CEE">
        <w:rPr>
          <w:rFonts w:ascii="Times New Roman" w:hAnsi="Times New Roman" w:cs="Times New Roman"/>
          <w:sz w:val="24"/>
          <w:szCs w:val="24"/>
        </w:rPr>
        <w:t>e</w:t>
      </w:r>
      <w:r w:rsidRPr="00DE5CE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03D40" w:rsidRPr="00DE5CEE" w:rsidRDefault="00A03D40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ci vuole un albero per i segnali, una tromba, alcune bandiere (intelligenza, Lima, Hotel, Alfa) un  tabellone per i comunicati.</w:t>
      </w:r>
    </w:p>
    <w:p w:rsidR="006D73A4" w:rsidRPr="00DE5CEE" w:rsidRDefault="00A03D40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La segreteria dovrebbe avere un computer con installato il programma ZW (si può scaricare dal sito FIV con le Istruzioni per l’uso)</w:t>
      </w:r>
      <w:r w:rsidR="006D73A4" w:rsidRPr="00DE5C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3A4" w:rsidRPr="00DE5CEE" w:rsidRDefault="009A0797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Il Circolo deve provvedere , come da normativa, a fare le iscrizioni controllando regolarità della tessera FIV e tessera di classe, segnalando le irregolarità al Comitato di regata.</w:t>
      </w:r>
    </w:p>
    <w:p w:rsidR="009D1575" w:rsidRPr="00DE5CEE" w:rsidRDefault="009A0797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Dovrebbe essere , sempre presente, un responsabile del Circolo che abbia il p</w:t>
      </w:r>
      <w:r w:rsidR="009D1575" w:rsidRPr="00DE5CEE">
        <w:rPr>
          <w:rFonts w:ascii="Times New Roman" w:hAnsi="Times New Roman" w:cs="Times New Roman"/>
          <w:sz w:val="24"/>
          <w:szCs w:val="24"/>
        </w:rPr>
        <w:t>o</w:t>
      </w:r>
      <w:r w:rsidRPr="00DE5CEE">
        <w:rPr>
          <w:rFonts w:ascii="Times New Roman" w:hAnsi="Times New Roman" w:cs="Times New Roman"/>
          <w:sz w:val="24"/>
          <w:szCs w:val="24"/>
        </w:rPr>
        <w:t>tere di prendere delle decisioni in merito alla sicurezza,</w:t>
      </w:r>
      <w:r w:rsidR="009D1575" w:rsidRPr="00DE5CEE">
        <w:rPr>
          <w:rFonts w:ascii="Times New Roman" w:hAnsi="Times New Roman" w:cs="Times New Roman"/>
          <w:sz w:val="24"/>
          <w:szCs w:val="24"/>
        </w:rPr>
        <w:t xml:space="preserve"> sullo svolgimento della regata, e fungere da accoglienza sia per i concorrenti che per gli </w:t>
      </w:r>
      <w:proofErr w:type="spellStart"/>
      <w:r w:rsidR="009D1575" w:rsidRPr="00DE5CEE">
        <w:rPr>
          <w:rFonts w:ascii="Times New Roman" w:hAnsi="Times New Roman" w:cs="Times New Roman"/>
          <w:sz w:val="24"/>
          <w:szCs w:val="24"/>
        </w:rPr>
        <w:t>U.d.R</w:t>
      </w:r>
      <w:proofErr w:type="spellEnd"/>
      <w:r w:rsidR="009D1575" w:rsidRPr="00DE5CEE">
        <w:rPr>
          <w:rFonts w:ascii="Times New Roman" w:hAnsi="Times New Roman" w:cs="Times New Roman"/>
          <w:sz w:val="24"/>
          <w:szCs w:val="24"/>
        </w:rPr>
        <w:t>. In pr</w:t>
      </w:r>
      <w:r w:rsidR="0093610D">
        <w:rPr>
          <w:rFonts w:ascii="Times New Roman" w:hAnsi="Times New Roman" w:cs="Times New Roman"/>
          <w:sz w:val="24"/>
          <w:szCs w:val="24"/>
        </w:rPr>
        <w:t>atica un consigliere e non uno dipendente</w:t>
      </w:r>
      <w:r w:rsidR="009D1575" w:rsidRPr="00DE5CEE">
        <w:rPr>
          <w:rFonts w:ascii="Times New Roman" w:hAnsi="Times New Roman" w:cs="Times New Roman"/>
          <w:sz w:val="24"/>
          <w:szCs w:val="24"/>
        </w:rPr>
        <w:t xml:space="preserve"> del Circolo.</w:t>
      </w:r>
    </w:p>
    <w:p w:rsidR="009A0797" w:rsidRPr="00DE5CEE" w:rsidRDefault="009D1575" w:rsidP="00DE5C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CEE">
        <w:rPr>
          <w:rFonts w:ascii="Times New Roman" w:hAnsi="Times New Roman" w:cs="Times New Roman"/>
          <w:sz w:val="24"/>
          <w:szCs w:val="24"/>
        </w:rPr>
        <w:t>Naturalmente sono indicazioni minime che sono appena sufficienti per regate con iscritti non superiori alle 50 unità.</w:t>
      </w:r>
      <w:r w:rsidR="009A0797" w:rsidRPr="00DE5C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3A4" w:rsidRPr="00DE5CEE" w:rsidRDefault="006D73A4" w:rsidP="00DE5CE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D73A4" w:rsidRPr="00DE5CEE" w:rsidSect="00DF23C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8DA" w:rsidRDefault="008C18DA" w:rsidP="00DE5CEE">
      <w:pPr>
        <w:spacing w:after="0" w:line="240" w:lineRule="auto"/>
      </w:pPr>
      <w:r>
        <w:separator/>
      </w:r>
    </w:p>
  </w:endnote>
  <w:endnote w:type="continuationSeparator" w:id="0">
    <w:p w:rsidR="008C18DA" w:rsidRDefault="008C18DA" w:rsidP="00DE5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8DA" w:rsidRDefault="008C18DA" w:rsidP="00DE5CEE">
      <w:pPr>
        <w:spacing w:after="0" w:line="240" w:lineRule="auto"/>
      </w:pPr>
      <w:r>
        <w:separator/>
      </w:r>
    </w:p>
  </w:footnote>
  <w:footnote w:type="continuationSeparator" w:id="0">
    <w:p w:rsidR="008C18DA" w:rsidRDefault="008C18DA" w:rsidP="00DE5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CEE" w:rsidRDefault="00DE5CEE" w:rsidP="00DE5CEE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476E725">
          <wp:extent cx="1990725" cy="125730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1257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B87"/>
    <w:rsid w:val="000253A9"/>
    <w:rsid w:val="0016160C"/>
    <w:rsid w:val="001F5B87"/>
    <w:rsid w:val="00200479"/>
    <w:rsid w:val="002F7C81"/>
    <w:rsid w:val="0046059B"/>
    <w:rsid w:val="00584E7B"/>
    <w:rsid w:val="005E2CDD"/>
    <w:rsid w:val="00686765"/>
    <w:rsid w:val="006D73A4"/>
    <w:rsid w:val="008C18DA"/>
    <w:rsid w:val="0093610D"/>
    <w:rsid w:val="009A0797"/>
    <w:rsid w:val="009C00DD"/>
    <w:rsid w:val="009D1575"/>
    <w:rsid w:val="00A03D40"/>
    <w:rsid w:val="00BD781B"/>
    <w:rsid w:val="00C264F9"/>
    <w:rsid w:val="00DA5664"/>
    <w:rsid w:val="00DE5CEE"/>
    <w:rsid w:val="00DF23C7"/>
    <w:rsid w:val="00E22BAB"/>
    <w:rsid w:val="00E95BE5"/>
    <w:rsid w:val="00F9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23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5C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CEE"/>
  </w:style>
  <w:style w:type="paragraph" w:styleId="Pidipagina">
    <w:name w:val="footer"/>
    <w:basedOn w:val="Normale"/>
    <w:link w:val="PidipaginaCarattere"/>
    <w:uiPriority w:val="99"/>
    <w:unhideWhenUsed/>
    <w:rsid w:val="00DE5C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5CE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6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61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23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5C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CEE"/>
  </w:style>
  <w:style w:type="paragraph" w:styleId="Pidipagina">
    <w:name w:val="footer"/>
    <w:basedOn w:val="Normale"/>
    <w:link w:val="PidipaginaCarattere"/>
    <w:uiPriority w:val="99"/>
    <w:unhideWhenUsed/>
    <w:rsid w:val="00DE5C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5CE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6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61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cosentino</dc:creator>
  <cp:lastModifiedBy>Slave</cp:lastModifiedBy>
  <cp:revision>7</cp:revision>
  <dcterms:created xsi:type="dcterms:W3CDTF">2017-06-21T15:49:00Z</dcterms:created>
  <dcterms:modified xsi:type="dcterms:W3CDTF">2019-03-28T05:28:00Z</dcterms:modified>
</cp:coreProperties>
</file>