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CE377" w14:textId="571B50D5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F7FEF1F" wp14:editId="1A05595F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A425492" wp14:editId="3DB354AF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B8531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8761385" wp14:editId="277BB250">
            <wp:extent cx="1009650" cy="1009650"/>
            <wp:effectExtent l="0" t="0" r="0" b="0"/>
            <wp:docPr id="23" name="Immagine 23" descr="C:\Users\Ciro\AppData\Local\Microsoft\Windows\INetCache\Content.MSO\BF2C543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iro\AppData\Local\Microsoft\Windows\INetCache\Content.MSO\BF2C543E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EFBD0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14:paraId="33EF1B27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76F170AC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2BDD09EB" w14:textId="77777777" w:rsidR="007163AD" w:rsidRPr="00EC2946" w:rsidRDefault="007163AD" w:rsidP="007163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C2946">
        <w:rPr>
          <w:rFonts w:ascii="Arial" w:hAnsi="Arial" w:cs="Arial"/>
          <w:b/>
          <w:bCs/>
          <w:sz w:val="32"/>
          <w:szCs w:val="32"/>
        </w:rPr>
        <w:t>MODULO AFFIDO ATLETI</w:t>
      </w:r>
    </w:p>
    <w:p w14:paraId="59D24D11" w14:textId="77777777" w:rsidR="007163AD" w:rsidRPr="00EC2946" w:rsidRDefault="007163AD" w:rsidP="007163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E37710" w14:textId="77777777" w:rsidR="007163AD" w:rsidRPr="00EC2946" w:rsidRDefault="007163AD" w:rsidP="007163AD">
      <w:pPr>
        <w:autoSpaceDE w:val="0"/>
        <w:autoSpaceDN w:val="0"/>
        <w:adjustRightInd w:val="0"/>
        <w:jc w:val="center"/>
        <w:rPr>
          <w:b/>
          <w:bCs/>
        </w:rPr>
      </w:pPr>
      <w:r w:rsidRPr="00EC2946">
        <w:rPr>
          <w:b/>
          <w:bCs/>
        </w:rPr>
        <w:t>LIBERATORIA PER L’ISCRIZIONE E L’AFFIDO DEL PARTECIPANTE MINORENNE</w:t>
      </w:r>
    </w:p>
    <w:p w14:paraId="785BA49C" w14:textId="28272CC8" w:rsidR="007163AD" w:rsidRPr="00EC2946" w:rsidRDefault="007163AD" w:rsidP="007163AD">
      <w:pPr>
        <w:autoSpaceDE w:val="0"/>
        <w:autoSpaceDN w:val="0"/>
        <w:adjustRightInd w:val="0"/>
        <w:jc w:val="center"/>
        <w:rPr>
          <w:b/>
          <w:bCs/>
        </w:rPr>
      </w:pPr>
      <w:r w:rsidRPr="00EC2946">
        <w:rPr>
          <w:b/>
          <w:bCs/>
        </w:rPr>
        <w:t>ALL’EVENTO VELICO “</w:t>
      </w:r>
      <w:r w:rsidR="004F5C22">
        <w:rPr>
          <w:b/>
          <w:bCs/>
        </w:rPr>
        <w:t>SELEZIONE NAZIONALE LASER</w:t>
      </w:r>
      <w:bookmarkStart w:id="0" w:name="_GoBack"/>
      <w:bookmarkEnd w:id="0"/>
      <w:r w:rsidRPr="00EC2946">
        <w:rPr>
          <w:b/>
          <w:bCs/>
        </w:rPr>
        <w:t>”</w:t>
      </w:r>
    </w:p>
    <w:p w14:paraId="6EC6E1FD" w14:textId="77777777" w:rsidR="007163AD" w:rsidRPr="00EC2946" w:rsidRDefault="007163AD" w:rsidP="007163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ED8A7B6" w14:textId="3D1BC307" w:rsidR="007163AD" w:rsidRPr="00EC2946" w:rsidRDefault="007163AD" w:rsidP="007163AD">
      <w:pPr>
        <w:autoSpaceDE w:val="0"/>
        <w:autoSpaceDN w:val="0"/>
        <w:adjustRightInd w:val="0"/>
        <w:spacing w:line="360" w:lineRule="auto"/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20B01" wp14:editId="3783247E">
                <wp:simplePos x="0" y="0"/>
                <wp:positionH relativeFrom="column">
                  <wp:posOffset>-114300</wp:posOffset>
                </wp:positionH>
                <wp:positionV relativeFrom="paragraph">
                  <wp:posOffset>-683895</wp:posOffset>
                </wp:positionV>
                <wp:extent cx="6515100" cy="571500"/>
                <wp:effectExtent l="9525" t="11430" r="9525" b="762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5124D" id="Rettangolo 5" o:spid="_x0000_s1026" style="position:absolute;margin-left:-9pt;margin-top:-53.85pt;width:51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" filled="f"/>
            </w:pict>
          </mc:Fallback>
        </mc:AlternateContent>
      </w:r>
      <w:r w:rsidRPr="00EC2946">
        <w:rPr>
          <w:sz w:val="22"/>
          <w:szCs w:val="22"/>
        </w:rPr>
        <w:t>I/Il/la sottoscritti/o/a</w:t>
      </w:r>
      <w:r w:rsidRPr="00EC2946">
        <w:t xml:space="preserve"> </w:t>
      </w:r>
      <w:r w:rsidRPr="00EC2946">
        <w:rPr>
          <w:sz w:val="16"/>
          <w:szCs w:val="16"/>
        </w:rPr>
        <w:t>(nome-</w:t>
      </w:r>
      <w:proofErr w:type="gramStart"/>
      <w:r w:rsidRPr="00EC2946">
        <w:rPr>
          <w:sz w:val="16"/>
          <w:szCs w:val="16"/>
        </w:rPr>
        <w:t>cognome)</w:t>
      </w:r>
      <w:r w:rsidRPr="00EC2946">
        <w:t>_</w:t>
      </w:r>
      <w:proofErr w:type="gramEnd"/>
      <w:r w:rsidRPr="00EC2946">
        <w:t xml:space="preserve">_____________________________________________________  </w:t>
      </w:r>
    </w:p>
    <w:p w14:paraId="38A6D440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nati</w:t>
      </w:r>
      <w:proofErr w:type="gramEnd"/>
      <w:r w:rsidRPr="00EC2946">
        <w:rPr>
          <w:sz w:val="22"/>
          <w:szCs w:val="22"/>
        </w:rPr>
        <w:t xml:space="preserve">/o/a </w:t>
      </w:r>
      <w:proofErr w:type="spellStart"/>
      <w:r w:rsidRPr="00EC2946">
        <w:rPr>
          <w:sz w:val="22"/>
          <w:szCs w:val="22"/>
        </w:rPr>
        <w:t>a</w:t>
      </w:r>
      <w:proofErr w:type="spellEnd"/>
      <w:r w:rsidRPr="00EC2946">
        <w:rPr>
          <w:sz w:val="22"/>
          <w:szCs w:val="22"/>
        </w:rPr>
        <w:t xml:space="preserve">_______________________ il __________________residenti/e   in _______________________ </w:t>
      </w:r>
      <w:proofErr w:type="spellStart"/>
      <w:r w:rsidRPr="00EC2946">
        <w:rPr>
          <w:sz w:val="22"/>
          <w:szCs w:val="22"/>
        </w:rPr>
        <w:t>via____________________________n,______C.A.P</w:t>
      </w:r>
      <w:proofErr w:type="spellEnd"/>
      <w:r w:rsidRPr="00EC2946">
        <w:rPr>
          <w:sz w:val="22"/>
          <w:szCs w:val="22"/>
        </w:rPr>
        <w:t xml:space="preserve">.________   </w:t>
      </w:r>
      <w:proofErr w:type="spellStart"/>
      <w:r w:rsidRPr="00EC2946">
        <w:rPr>
          <w:sz w:val="22"/>
          <w:szCs w:val="22"/>
        </w:rPr>
        <w:t>cell</w:t>
      </w:r>
      <w:proofErr w:type="spellEnd"/>
      <w:r w:rsidRPr="00EC2946">
        <w:rPr>
          <w:sz w:val="22"/>
          <w:szCs w:val="22"/>
        </w:rPr>
        <w:t>.___________________________</w:t>
      </w:r>
    </w:p>
    <w:p w14:paraId="73295AA3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Documento di Identità: Tipo___________________Numero_____________________________________ Luogo e data di rilascio___________________________________________________________________</w:t>
      </w:r>
    </w:p>
    <w:p w14:paraId="148712AF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in</w:t>
      </w:r>
      <w:proofErr w:type="gramEnd"/>
      <w:r w:rsidRPr="00EC2946">
        <w:rPr>
          <w:sz w:val="22"/>
          <w:szCs w:val="22"/>
        </w:rPr>
        <w:t xml:space="preserve"> qualità di genitori/e esercenti/e la potestà genitoriale con la compilazione del presente modulo  </w:t>
      </w:r>
    </w:p>
    <w:p w14:paraId="1CE4739B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proofErr w:type="gramStart"/>
      <w:r w:rsidRPr="00EC2946">
        <w:rPr>
          <w:b/>
          <w:sz w:val="32"/>
          <w:szCs w:val="32"/>
        </w:rPr>
        <w:t>autorizzano</w:t>
      </w:r>
      <w:proofErr w:type="gramEnd"/>
      <w:r w:rsidRPr="00EC2946">
        <w:rPr>
          <w:b/>
          <w:sz w:val="32"/>
          <w:szCs w:val="32"/>
        </w:rPr>
        <w:t xml:space="preserve"> l’iscrizione</w:t>
      </w:r>
    </w:p>
    <w:p w14:paraId="0333C559" w14:textId="77777777" w:rsidR="007163AD" w:rsidRPr="00EC2946" w:rsidRDefault="007163AD" w:rsidP="007163AD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all’evento</w:t>
      </w:r>
      <w:proofErr w:type="gramEnd"/>
      <w:r w:rsidRPr="00EC2946">
        <w:rPr>
          <w:sz w:val="22"/>
          <w:szCs w:val="22"/>
        </w:rPr>
        <w:t xml:space="preserve"> velico  _______________________________________________________________________ </w:t>
      </w:r>
    </w:p>
    <w:p w14:paraId="7426981C" w14:textId="77777777" w:rsidR="007163AD" w:rsidRPr="00EC2946" w:rsidRDefault="007163AD" w:rsidP="007163AD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proofErr w:type="gramStart"/>
      <w:r w:rsidRPr="00EC2946">
        <w:rPr>
          <w:sz w:val="22"/>
          <w:szCs w:val="22"/>
        </w:rPr>
        <w:t>che</w:t>
      </w:r>
      <w:proofErr w:type="gramEnd"/>
      <w:r w:rsidRPr="00EC2946">
        <w:rPr>
          <w:sz w:val="22"/>
          <w:szCs w:val="22"/>
        </w:rPr>
        <w:t xml:space="preserve"> si svolgerà in data ________________ presso _______________________________________</w:t>
      </w:r>
    </w:p>
    <w:p w14:paraId="07A64D88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del</w:t>
      </w:r>
      <w:proofErr w:type="gramEnd"/>
      <w:r w:rsidRPr="00EC2946">
        <w:rPr>
          <w:sz w:val="22"/>
          <w:szCs w:val="22"/>
        </w:rPr>
        <w:t xml:space="preserve"> minore  Cognome________________________________   Nome_______________________________</w:t>
      </w:r>
    </w:p>
    <w:p w14:paraId="11F91F6B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Data e luogo di nascita_____________________________________________________________________</w:t>
      </w:r>
    </w:p>
    <w:p w14:paraId="1D370A83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Il minore sopracitato sarà </w:t>
      </w:r>
      <w:r w:rsidRPr="00EC2946">
        <w:rPr>
          <w:b/>
          <w:sz w:val="32"/>
          <w:szCs w:val="32"/>
        </w:rPr>
        <w:t>AFFIDATO</w:t>
      </w:r>
      <w:r w:rsidRPr="00EC2946">
        <w:rPr>
          <w:sz w:val="22"/>
          <w:szCs w:val="22"/>
        </w:rPr>
        <w:t xml:space="preserve"> al dirigente/istruttore </w:t>
      </w:r>
    </w:p>
    <w:p w14:paraId="639B17BC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Cognome________________________________________   Nome_______________________________</w:t>
      </w:r>
    </w:p>
    <w:p w14:paraId="4FEA6076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nato</w:t>
      </w:r>
      <w:proofErr w:type="gramEnd"/>
      <w:r w:rsidRPr="00EC2946">
        <w:rPr>
          <w:sz w:val="22"/>
          <w:szCs w:val="22"/>
        </w:rPr>
        <w:t xml:space="preserve">/a  </w:t>
      </w:r>
      <w:proofErr w:type="spellStart"/>
      <w:r w:rsidRPr="00EC2946">
        <w:rPr>
          <w:sz w:val="22"/>
          <w:szCs w:val="22"/>
        </w:rPr>
        <w:t>a</w:t>
      </w:r>
      <w:proofErr w:type="spellEnd"/>
      <w:r w:rsidRPr="00EC2946">
        <w:rPr>
          <w:sz w:val="22"/>
          <w:szCs w:val="22"/>
        </w:rPr>
        <w:t xml:space="preserve">_______________________ il __________________residente   in _________________________ </w:t>
      </w:r>
      <w:proofErr w:type="spellStart"/>
      <w:r w:rsidRPr="00EC2946">
        <w:rPr>
          <w:sz w:val="22"/>
          <w:szCs w:val="22"/>
        </w:rPr>
        <w:t>via____________________________n,______C.A.P</w:t>
      </w:r>
      <w:proofErr w:type="spellEnd"/>
      <w:r w:rsidRPr="00EC2946">
        <w:rPr>
          <w:sz w:val="22"/>
          <w:szCs w:val="22"/>
        </w:rPr>
        <w:t xml:space="preserve">.______________ </w:t>
      </w:r>
      <w:proofErr w:type="spellStart"/>
      <w:r w:rsidRPr="00EC2946">
        <w:rPr>
          <w:sz w:val="22"/>
          <w:szCs w:val="22"/>
        </w:rPr>
        <w:t>cell</w:t>
      </w:r>
      <w:proofErr w:type="spellEnd"/>
      <w:r w:rsidRPr="00EC2946">
        <w:rPr>
          <w:sz w:val="22"/>
          <w:szCs w:val="22"/>
        </w:rPr>
        <w:t>.________________________</w:t>
      </w:r>
    </w:p>
    <w:p w14:paraId="6D836E8C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 xml:space="preserve">Documento di Identità: </w:t>
      </w:r>
      <w:proofErr w:type="spellStart"/>
      <w:r w:rsidRPr="00EC2946">
        <w:rPr>
          <w:sz w:val="22"/>
          <w:szCs w:val="22"/>
        </w:rPr>
        <w:t>Tipo___________________Numero_________________rilasciato</w:t>
      </w:r>
      <w:proofErr w:type="spellEnd"/>
      <w:r w:rsidRPr="00EC2946">
        <w:rPr>
          <w:sz w:val="22"/>
          <w:szCs w:val="22"/>
        </w:rPr>
        <w:t xml:space="preserve"> il ___________ </w:t>
      </w:r>
    </w:p>
    <w:p w14:paraId="6634EF56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gramStart"/>
      <w:r w:rsidRPr="00EC2946">
        <w:rPr>
          <w:sz w:val="22"/>
          <w:szCs w:val="22"/>
        </w:rPr>
        <w:t>della</w:t>
      </w:r>
      <w:proofErr w:type="gramEnd"/>
      <w:r w:rsidRPr="00EC2946">
        <w:rPr>
          <w:sz w:val="22"/>
          <w:szCs w:val="22"/>
        </w:rPr>
        <w:t xml:space="preserve"> Società Affiliata____________________________________________________________</w:t>
      </w:r>
    </w:p>
    <w:p w14:paraId="17CEA776" w14:textId="77777777" w:rsidR="007163AD" w:rsidRPr="00EC2946" w:rsidRDefault="007163AD" w:rsidP="007163AD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6DFB1EF3" w14:textId="77777777" w:rsidR="007163AD" w:rsidRPr="00EC2946" w:rsidRDefault="007163AD" w:rsidP="007163AD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Luogo e data ________________________________________________________</w:t>
      </w:r>
    </w:p>
    <w:p w14:paraId="55DF3C3F" w14:textId="77777777" w:rsidR="007163AD" w:rsidRPr="00EC2946" w:rsidRDefault="007163AD" w:rsidP="007163AD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EC2946">
        <w:rPr>
          <w:sz w:val="22"/>
          <w:szCs w:val="22"/>
        </w:rPr>
        <w:t>Firma dell’esercente la potestà genitoriale _____________________________________________</w:t>
      </w:r>
    </w:p>
    <w:p w14:paraId="70173359" w14:textId="77777777" w:rsidR="007163AD" w:rsidRPr="00EC2946" w:rsidRDefault="007163AD" w:rsidP="007163AD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C2946">
        <w:rPr>
          <w:rFonts w:ascii="Arial" w:hAnsi="Arial" w:cs="Arial"/>
        </w:rPr>
        <w:t xml:space="preserve">                                                                            </w:t>
      </w:r>
      <w:r w:rsidRPr="00EC2946">
        <w:rPr>
          <w:rFonts w:ascii="Arial" w:hAnsi="Arial" w:cs="Arial"/>
          <w:i/>
          <w:iCs/>
          <w:sz w:val="20"/>
          <w:szCs w:val="20"/>
        </w:rPr>
        <w:t xml:space="preserve">     </w:t>
      </w:r>
    </w:p>
    <w:p w14:paraId="4519BDD7" w14:textId="77777777" w:rsidR="007163AD" w:rsidRDefault="007163AD" w:rsidP="007163AD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14:paraId="0794B926" w14:textId="77777777" w:rsidR="007163AD" w:rsidRDefault="007163AD" w:rsidP="007163AD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14:paraId="6F8FAAB0" w14:textId="77777777" w:rsidR="007163AD" w:rsidRPr="008D3139" w:rsidRDefault="007163AD" w:rsidP="007163AD">
      <w:pPr>
        <w:autoSpaceDE w:val="0"/>
        <w:autoSpaceDN w:val="0"/>
        <w:adjustRightInd w:val="0"/>
        <w:jc w:val="both"/>
        <w:rPr>
          <w:rFonts w:cs="Arial"/>
          <w:b/>
          <w:i/>
          <w:iCs/>
          <w:sz w:val="20"/>
        </w:rPr>
      </w:pPr>
      <w:r w:rsidRPr="008D3139">
        <w:rPr>
          <w:rFonts w:cs="Arial"/>
          <w:b/>
          <w:sz w:val="20"/>
        </w:rPr>
        <w:t>Autorizzazione al trattamento dati personali (</w:t>
      </w:r>
      <w:r w:rsidRPr="008D3139">
        <w:rPr>
          <w:rFonts w:cs="Arial"/>
          <w:b/>
          <w:i/>
          <w:sz w:val="20"/>
        </w:rPr>
        <w:t>Privacy)</w:t>
      </w:r>
    </w:p>
    <w:p w14:paraId="75941181" w14:textId="77777777" w:rsidR="007163AD" w:rsidRDefault="007163AD" w:rsidP="007163AD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8D3139">
        <w:rPr>
          <w:rFonts w:cs="Arial"/>
          <w:sz w:val="20"/>
        </w:rPr>
        <w:t>I dati da Lei forniti verranno trattati secondo le modalità e per le finalità indicate ai paragrafi 2) e 3) dell’Informativa estesa di cui all’</w:t>
      </w:r>
      <w:r w:rsidRPr="008D3139">
        <w:rPr>
          <w:rFonts w:cs="Arial"/>
          <w:b/>
          <w:sz w:val="20"/>
        </w:rPr>
        <w:t>art. 13 del Regolamento UE n. 679/2016</w:t>
      </w:r>
      <w:r w:rsidRPr="008D3139">
        <w:rPr>
          <w:rFonts w:cs="Arial"/>
          <w:sz w:val="20"/>
        </w:rPr>
        <w:t xml:space="preserve"> pubblicata nel sito Federale</w:t>
      </w:r>
      <w:r>
        <w:rPr>
          <w:rFonts w:cs="Arial"/>
          <w:sz w:val="20"/>
        </w:rPr>
        <w:t>.</w:t>
      </w:r>
    </w:p>
    <w:p w14:paraId="4C706D89" w14:textId="77777777" w:rsidR="007163AD" w:rsidRPr="008D3139" w:rsidRDefault="007163AD" w:rsidP="007163AD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8D3139">
        <w:rPr>
          <w:rFonts w:cs="Arial"/>
          <w:sz w:val="20"/>
        </w:rPr>
        <w:t>Il sottoscritto, preso atto della suddetta Informativa, dichiara di averla visionata.</w:t>
      </w:r>
    </w:p>
    <w:p w14:paraId="1026FB5C" w14:textId="77777777" w:rsidR="007163AD" w:rsidRDefault="007163AD" w:rsidP="007163AD"/>
    <w:p w14:paraId="4285C30D" w14:textId="77777777" w:rsidR="007163AD" w:rsidRDefault="007163AD" w:rsidP="007163AD">
      <w:r>
        <w:t>Data</w:t>
      </w:r>
      <w:r>
        <w:rPr>
          <w:u w:val="single"/>
        </w:rPr>
        <w:t xml:space="preserve">_______________________      </w:t>
      </w:r>
      <w:r>
        <w:t xml:space="preserve">                          Firma________________________</w:t>
      </w:r>
    </w:p>
    <w:p w14:paraId="72CED33B" w14:textId="77777777"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14:paraId="038A6637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0582E" w14:textId="77777777" w:rsidR="00CD5FEF" w:rsidRDefault="00CD5FEF">
      <w:r>
        <w:separator/>
      </w:r>
    </w:p>
  </w:endnote>
  <w:endnote w:type="continuationSeparator" w:id="0">
    <w:p w14:paraId="50320779" w14:textId="77777777" w:rsidR="00CD5FEF" w:rsidRDefault="00CD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4ACC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2A9629D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DC85F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7163A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059C979E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6B276" w14:textId="77777777" w:rsidR="00CD5FEF" w:rsidRDefault="00CD5FEF">
      <w:r>
        <w:separator/>
      </w:r>
    </w:p>
  </w:footnote>
  <w:footnote w:type="continuationSeparator" w:id="0">
    <w:p w14:paraId="2B66758D" w14:textId="77777777" w:rsidR="00CD5FEF" w:rsidRDefault="00CD5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4A285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04C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3783A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5C22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3F0F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279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3AD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6A2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568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5319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5FEF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C5A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EFA67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9BB23-EAC1-4023-9AF8-74746292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2377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LEGA NAVALE</cp:lastModifiedBy>
  <cp:revision>3</cp:revision>
  <cp:lastPrinted>2019-04-09T08:31:00Z</cp:lastPrinted>
  <dcterms:created xsi:type="dcterms:W3CDTF">2021-03-31T10:53:00Z</dcterms:created>
  <dcterms:modified xsi:type="dcterms:W3CDTF">2021-03-31T10:54:00Z</dcterms:modified>
</cp:coreProperties>
</file>