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E47E14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5DBBE9CF" wp14:editId="0D05962D">
            <wp:simplePos x="0" y="0"/>
            <wp:positionH relativeFrom="margin">
              <wp:align>right</wp:align>
            </wp:positionH>
            <wp:positionV relativeFrom="paragraph">
              <wp:posOffset>247650</wp:posOffset>
            </wp:positionV>
            <wp:extent cx="1029335" cy="257175"/>
            <wp:effectExtent l="0" t="0" r="0" b="9525"/>
            <wp:wrapNone/>
            <wp:docPr id="2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5280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:rsidR="002066CA" w:rsidRPr="00652808" w:rsidRDefault="00E47E14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240665</wp:posOffset>
                </wp:positionV>
                <wp:extent cx="6515100" cy="733425"/>
                <wp:effectExtent l="5715" t="10160" r="13335" b="8890"/>
                <wp:wrapNone/>
                <wp:docPr id="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1A3D8" id="Rectangle 50" o:spid="_x0000_s1026" style="position:absolute;margin-left:-9pt;margin-top:18.95pt;width:513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" filled="f"/>
            </w:pict>
          </mc:Fallback>
        </mc:AlternateContent>
      </w:r>
      <w:r w:rsidR="002066CA" w:rsidRPr="00652808">
        <w:rPr>
          <w:rFonts w:ascii="Arial" w:hAnsi="Arial" w:cs="Arial"/>
          <w:b/>
          <w:bCs/>
          <w:sz w:val="28"/>
          <w:szCs w:val="28"/>
        </w:rPr>
        <w:t>MODULO AFFIDO ATLETI</w:t>
      </w: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 xml:space="preserve">LIBERATORIA PER L’ISCRIZIONE </w:t>
      </w:r>
      <w:r w:rsidR="005A0A14" w:rsidRPr="00A579D9">
        <w:rPr>
          <w:b/>
          <w:bCs/>
        </w:rPr>
        <w:t xml:space="preserve">E L’AFFIDO </w:t>
      </w:r>
      <w:r w:rsidRPr="00A579D9">
        <w:rPr>
          <w:b/>
          <w:bCs/>
        </w:rPr>
        <w:t>DEL PARTECIPANTE MINORENNE</w:t>
      </w:r>
    </w:p>
    <w:p w:rsidR="005A0A14" w:rsidRPr="00A579D9" w:rsidRDefault="005A0A14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>ALL’EVENT</w:t>
      </w:r>
      <w:r w:rsidR="00DB4A32">
        <w:rPr>
          <w:b/>
          <w:bCs/>
        </w:rPr>
        <w:t>O VELICO “</w:t>
      </w:r>
      <w:hyperlink r:id="rId11" w:history="1">
        <w:r w:rsidR="00E47E14" w:rsidRPr="00E47E14">
          <w:rPr>
            <w:b/>
          </w:rPr>
          <w:t>Campionato Zonale Techno 293 II Tappa</w:t>
        </w:r>
      </w:hyperlink>
      <w:r w:rsidRPr="00A579D9">
        <w:rPr>
          <w:b/>
          <w:bCs/>
        </w:rPr>
        <w:t>”</w:t>
      </w:r>
      <w:r w:rsidR="00E47E14">
        <w:rPr>
          <w:b/>
          <w:bCs/>
        </w:rPr>
        <w:t xml:space="preserve"> 12 Maggio</w:t>
      </w:r>
      <w:bookmarkStart w:id="0" w:name="_GoBack"/>
      <w:bookmarkEnd w:id="0"/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69E4" w:rsidRPr="00A579D9" w:rsidRDefault="00841833" w:rsidP="004C708D">
      <w:pPr>
        <w:autoSpaceDE w:val="0"/>
        <w:autoSpaceDN w:val="0"/>
        <w:adjustRightInd w:val="0"/>
        <w:spacing w:line="360" w:lineRule="auto"/>
      </w:pPr>
      <w:r>
        <w:rPr>
          <w:sz w:val="22"/>
          <w:szCs w:val="22"/>
        </w:rPr>
        <w:t>Il</w:t>
      </w:r>
      <w:r w:rsidR="002066CA" w:rsidRPr="00A579D9">
        <w:rPr>
          <w:sz w:val="22"/>
          <w:szCs w:val="22"/>
        </w:rPr>
        <w:t xml:space="preserve"> sottoscritti/o/a</w:t>
      </w:r>
      <w:r w:rsidR="002066CA" w:rsidRPr="00A579D9">
        <w:t xml:space="preserve"> </w:t>
      </w:r>
      <w:r w:rsidR="004869E4" w:rsidRPr="00A579D9">
        <w:rPr>
          <w:sz w:val="16"/>
          <w:szCs w:val="16"/>
        </w:rPr>
        <w:t>(nome-cognome)</w:t>
      </w:r>
      <w:r w:rsidR="004869E4" w:rsidRPr="00A579D9">
        <w:t>____</w:t>
      </w:r>
      <w:r w:rsidR="00AE6359">
        <w:t xml:space="preserve">    </w:t>
      </w:r>
      <w:r w:rsidR="002066CA" w:rsidRPr="00A579D9">
        <w:t xml:space="preserve"> </w:t>
      </w:r>
    </w:p>
    <w:p w:rsidR="004869E4" w:rsidRPr="00A579D9" w:rsidRDefault="00841833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N</w:t>
      </w:r>
      <w:r w:rsidR="002066CA" w:rsidRPr="00A579D9">
        <w:rPr>
          <w:sz w:val="22"/>
          <w:szCs w:val="22"/>
        </w:rPr>
        <w:t>ato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>a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 xml:space="preserve"> il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>resident</w:t>
      </w:r>
      <w:r w:rsidR="004869E4" w:rsidRPr="00A579D9">
        <w:rPr>
          <w:sz w:val="22"/>
          <w:szCs w:val="22"/>
        </w:rPr>
        <w:t>e   in _______</w:t>
      </w:r>
      <w:r w:rsidR="003E510A" w:rsidRPr="00A579D9">
        <w:rPr>
          <w:sz w:val="22"/>
          <w:szCs w:val="22"/>
        </w:rPr>
        <w:t>______</w:t>
      </w:r>
      <w:r w:rsidR="004869E4" w:rsidRPr="00A579D9">
        <w:rPr>
          <w:sz w:val="22"/>
          <w:szCs w:val="22"/>
        </w:rPr>
        <w:t xml:space="preserve"> via</w:t>
      </w:r>
      <w:r w:rsidR="00AE6359" w:rsidRPr="00A579D9">
        <w:rPr>
          <w:sz w:val="22"/>
          <w:szCs w:val="22"/>
        </w:rPr>
        <w:t>_____________</w:t>
      </w:r>
      <w:r w:rsidR="00AE6359">
        <w:rPr>
          <w:sz w:val="22"/>
          <w:szCs w:val="22"/>
        </w:rPr>
        <w:t xml:space="preserve">  </w:t>
      </w:r>
      <w:r w:rsidR="00AE6359" w:rsidRPr="00A579D9">
        <w:rPr>
          <w:sz w:val="22"/>
          <w:szCs w:val="22"/>
        </w:rPr>
        <w:t xml:space="preserve"> </w:t>
      </w:r>
      <w:r w:rsidR="004869E4" w:rsidRPr="00A579D9">
        <w:rPr>
          <w:sz w:val="22"/>
          <w:szCs w:val="22"/>
        </w:rPr>
        <w:t>n,__</w:t>
      </w:r>
      <w:r w:rsidR="00AE6359">
        <w:rPr>
          <w:sz w:val="22"/>
          <w:szCs w:val="22"/>
        </w:rPr>
        <w:t xml:space="preserve">___ </w:t>
      </w:r>
      <w:r w:rsidR="002066CA" w:rsidRPr="00A579D9">
        <w:rPr>
          <w:sz w:val="22"/>
          <w:szCs w:val="22"/>
        </w:rPr>
        <w:t>C.A.P.___</w:t>
      </w:r>
      <w:r w:rsidR="00975986" w:rsidRPr="00A579D9">
        <w:rPr>
          <w:sz w:val="22"/>
          <w:szCs w:val="22"/>
        </w:rPr>
        <w:t xml:space="preserve">_____  </w:t>
      </w:r>
      <w:r w:rsidR="003E510A" w:rsidRPr="00A579D9">
        <w:rPr>
          <w:sz w:val="22"/>
          <w:szCs w:val="22"/>
        </w:rPr>
        <w:t xml:space="preserve"> cell.</w:t>
      </w:r>
      <w:r w:rsidR="002066CA" w:rsidRPr="00A579D9">
        <w:rPr>
          <w:sz w:val="22"/>
          <w:szCs w:val="22"/>
        </w:rPr>
        <w:t>_________________</w:t>
      </w:r>
      <w:r w:rsidR="003E510A" w:rsidRPr="00A579D9">
        <w:rPr>
          <w:sz w:val="22"/>
          <w:szCs w:val="22"/>
        </w:rPr>
        <w:t>___</w:t>
      </w:r>
      <w:r w:rsidR="00975986" w:rsidRPr="00A579D9">
        <w:rPr>
          <w:sz w:val="22"/>
          <w:szCs w:val="22"/>
        </w:rPr>
        <w:t>_______</w:t>
      </w:r>
    </w:p>
    <w:p w:rsidR="00841833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Documento di Identità: Tipo_</w:t>
      </w:r>
      <w:r w:rsidR="00AE6359">
        <w:rPr>
          <w:sz w:val="22"/>
          <w:szCs w:val="22"/>
        </w:rPr>
        <w:t>________________</w:t>
      </w:r>
      <w:r w:rsidRPr="00A579D9">
        <w:rPr>
          <w:sz w:val="22"/>
          <w:szCs w:val="22"/>
        </w:rPr>
        <w:t>Numero___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______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 xml:space="preserve"> </w:t>
      </w:r>
    </w:p>
    <w:p w:rsidR="004C708D" w:rsidRPr="00A579D9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di rilascio___</w:t>
      </w:r>
      <w:r w:rsidR="00AE6359">
        <w:rPr>
          <w:sz w:val="22"/>
          <w:szCs w:val="22"/>
        </w:rPr>
        <w:t>______________</w:t>
      </w:r>
      <w:r w:rsidR="00841833">
        <w:rPr>
          <w:sz w:val="22"/>
          <w:szCs w:val="22"/>
        </w:rPr>
        <w:t xml:space="preserve"> - </w:t>
      </w:r>
      <w:r w:rsidR="00AE6359">
        <w:rPr>
          <w:sz w:val="22"/>
          <w:szCs w:val="22"/>
        </w:rPr>
        <w:t>________</w:t>
      </w:r>
      <w:r w:rsidR="003E510A" w:rsidRPr="00A579D9">
        <w:rPr>
          <w:sz w:val="22"/>
          <w:szCs w:val="22"/>
        </w:rPr>
        <w:t>______</w:t>
      </w:r>
    </w:p>
    <w:p w:rsidR="002066CA" w:rsidRPr="00A579D9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in qualità di genitore esercente la potestà genitoriale </w:t>
      </w:r>
      <w:r w:rsidR="002066CA" w:rsidRPr="00A579D9">
        <w:rPr>
          <w:sz w:val="22"/>
          <w:szCs w:val="22"/>
        </w:rPr>
        <w:t xml:space="preserve">con la compilazione del presente modulo  </w:t>
      </w:r>
    </w:p>
    <w:p w:rsidR="002066CA" w:rsidRPr="00A579D9" w:rsidRDefault="002066CA" w:rsidP="003E510A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A579D9">
        <w:rPr>
          <w:b/>
          <w:sz w:val="32"/>
          <w:szCs w:val="32"/>
        </w:rPr>
        <w:t>autorizza l’iscrizione</w:t>
      </w:r>
    </w:p>
    <w:p w:rsidR="003E510A" w:rsidRPr="00A579D9" w:rsidRDefault="003E510A" w:rsidP="003E510A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A579D9">
        <w:rPr>
          <w:sz w:val="22"/>
          <w:szCs w:val="22"/>
        </w:rPr>
        <w:t xml:space="preserve">all’evento </w:t>
      </w:r>
      <w:r w:rsidR="00BA4A00" w:rsidRPr="00A579D9">
        <w:rPr>
          <w:sz w:val="22"/>
          <w:szCs w:val="22"/>
        </w:rPr>
        <w:t>velico</w:t>
      </w:r>
      <w:r w:rsidRPr="00A579D9">
        <w:rPr>
          <w:sz w:val="22"/>
          <w:szCs w:val="22"/>
        </w:rPr>
        <w:t xml:space="preserve">  _</w:t>
      </w:r>
      <w:r w:rsidR="00AE6359" w:rsidRPr="00AE6359">
        <w:rPr>
          <w:b/>
        </w:rPr>
        <w:t xml:space="preserve"> </w:t>
      </w:r>
      <w:r w:rsidR="00AE6359" w:rsidRPr="00AE6359">
        <w:rPr>
          <w:b/>
          <w:sz w:val="22"/>
          <w:szCs w:val="22"/>
        </w:rPr>
        <w:t>I Selezione Zonale per ammissione Campionato Italiano U12 U16</w:t>
      </w:r>
    </w:p>
    <w:p w:rsidR="002066CA" w:rsidRPr="00A579D9" w:rsidRDefault="002066CA" w:rsidP="003E510A">
      <w:pPr>
        <w:autoSpaceDE w:val="0"/>
        <w:autoSpaceDN w:val="0"/>
        <w:adjustRightInd w:val="0"/>
        <w:spacing w:after="120"/>
        <w:jc w:val="both"/>
        <w:rPr>
          <w:b/>
          <w:bCs/>
          <w:sz w:val="22"/>
          <w:szCs w:val="22"/>
        </w:rPr>
      </w:pPr>
      <w:r w:rsidRPr="00A579D9">
        <w:rPr>
          <w:sz w:val="22"/>
          <w:szCs w:val="22"/>
        </w:rPr>
        <w:t>che si svolge</w:t>
      </w:r>
      <w:r w:rsidR="00841833">
        <w:rPr>
          <w:sz w:val="22"/>
          <w:szCs w:val="22"/>
        </w:rPr>
        <w:t>rà in data _</w:t>
      </w:r>
      <w:r w:rsidR="004C708D" w:rsidRPr="00A579D9">
        <w:rPr>
          <w:sz w:val="22"/>
          <w:szCs w:val="22"/>
        </w:rPr>
        <w:t>_</w:t>
      </w:r>
      <w:r w:rsidR="00AE6359">
        <w:rPr>
          <w:sz w:val="22"/>
          <w:szCs w:val="22"/>
        </w:rPr>
        <w:t>______</w:t>
      </w:r>
      <w:r w:rsidR="003B7D9E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presso __</w:t>
      </w:r>
      <w:r w:rsidR="00AE6359">
        <w:rPr>
          <w:sz w:val="22"/>
          <w:szCs w:val="22"/>
        </w:rPr>
        <w:t>_____</w:t>
      </w:r>
      <w:r w:rsidR="003B7D9E" w:rsidRPr="00A579D9">
        <w:rPr>
          <w:sz w:val="22"/>
          <w:szCs w:val="22"/>
        </w:rPr>
        <w:t>___</w:t>
      </w:r>
    </w:p>
    <w:p w:rsidR="003E510A" w:rsidRPr="00A579D9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del minore  Cognome____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_______   Nome____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</w:t>
      </w:r>
    </w:p>
    <w:p w:rsidR="004C708D" w:rsidRPr="00A579D9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Data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e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l</w:t>
      </w:r>
      <w:r w:rsidR="00EF3D4C" w:rsidRPr="00A579D9">
        <w:rPr>
          <w:sz w:val="22"/>
          <w:szCs w:val="22"/>
        </w:rPr>
        <w:t>u</w:t>
      </w:r>
      <w:r w:rsidRPr="00A579D9">
        <w:rPr>
          <w:sz w:val="22"/>
          <w:szCs w:val="22"/>
        </w:rPr>
        <w:t xml:space="preserve">ogo di </w:t>
      </w:r>
      <w:r w:rsidR="004C708D" w:rsidRPr="00A579D9">
        <w:rPr>
          <w:sz w:val="22"/>
          <w:szCs w:val="22"/>
        </w:rPr>
        <w:t>n</w:t>
      </w:r>
      <w:r w:rsidRPr="00A579D9">
        <w:rPr>
          <w:sz w:val="22"/>
          <w:szCs w:val="22"/>
        </w:rPr>
        <w:t>ascita____</w:t>
      </w:r>
      <w:r w:rsidR="00AE6359">
        <w:rPr>
          <w:sz w:val="22"/>
          <w:szCs w:val="22"/>
        </w:rPr>
        <w:t xml:space="preserve">Ad </w:t>
      </w:r>
      <w:r w:rsidR="003E510A" w:rsidRPr="00A579D9">
        <w:rPr>
          <w:sz w:val="22"/>
          <w:szCs w:val="22"/>
        </w:rPr>
        <w:t>_______________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Il minore sopracitato sarà </w:t>
      </w:r>
      <w:r w:rsidRPr="00A579D9">
        <w:rPr>
          <w:b/>
          <w:sz w:val="32"/>
          <w:szCs w:val="32"/>
        </w:rPr>
        <w:t>AFFIDATO</w:t>
      </w:r>
      <w:r w:rsidRPr="00A579D9">
        <w:rPr>
          <w:sz w:val="22"/>
          <w:szCs w:val="22"/>
        </w:rPr>
        <w:t xml:space="preserve"> al dirigente/istruttore 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Cognome___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  Nome___</w:t>
      </w:r>
      <w:r w:rsidR="00AE6359">
        <w:rPr>
          <w:sz w:val="22"/>
          <w:szCs w:val="22"/>
        </w:rPr>
        <w:t>___________</w:t>
      </w:r>
      <w:r w:rsidRPr="00A579D9">
        <w:rPr>
          <w:sz w:val="22"/>
          <w:szCs w:val="22"/>
        </w:rPr>
        <w:t>___</w:t>
      </w:r>
    </w:p>
    <w:p w:rsidR="005A0A14" w:rsidRPr="00A579D9" w:rsidRDefault="005A0A14" w:rsidP="005A0A1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nato/a </w:t>
      </w:r>
      <w:r w:rsidR="00BA4A00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a___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 il ____</w:t>
      </w:r>
      <w:r w:rsidR="00AE6359">
        <w:rPr>
          <w:sz w:val="22"/>
          <w:szCs w:val="22"/>
        </w:rPr>
        <w:t>_______</w:t>
      </w:r>
      <w:r w:rsidRPr="00A579D9">
        <w:rPr>
          <w:sz w:val="22"/>
          <w:szCs w:val="22"/>
        </w:rPr>
        <w:t>residen</w:t>
      </w:r>
      <w:r w:rsidR="00BA4A00" w:rsidRPr="00A579D9">
        <w:rPr>
          <w:sz w:val="22"/>
          <w:szCs w:val="22"/>
        </w:rPr>
        <w:t>te</w:t>
      </w:r>
      <w:r w:rsidRPr="00A579D9">
        <w:rPr>
          <w:sz w:val="22"/>
          <w:szCs w:val="22"/>
        </w:rPr>
        <w:t xml:space="preserve">   in __</w:t>
      </w:r>
      <w:r w:rsidR="00AE6359">
        <w:rPr>
          <w:sz w:val="22"/>
          <w:szCs w:val="22"/>
        </w:rPr>
        <w:t>____________________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via___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__n,_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C.A.P.__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____________ cell.__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>___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Documento di Identità: Tipo_</w:t>
      </w:r>
      <w:r w:rsidR="00EF3008">
        <w:rPr>
          <w:sz w:val="22"/>
          <w:szCs w:val="22"/>
        </w:rPr>
        <w:t>carta di identità</w:t>
      </w:r>
      <w:r w:rsidRPr="00A579D9">
        <w:rPr>
          <w:sz w:val="22"/>
          <w:szCs w:val="22"/>
        </w:rPr>
        <w:t>_</w:t>
      </w:r>
      <w:r w:rsidR="00EF3008">
        <w:rPr>
          <w:sz w:val="22"/>
          <w:szCs w:val="22"/>
        </w:rPr>
        <w:t>nu</w:t>
      </w:r>
      <w:r w:rsidRPr="00A579D9">
        <w:rPr>
          <w:sz w:val="22"/>
          <w:szCs w:val="22"/>
        </w:rPr>
        <w:t>mero_</w:t>
      </w:r>
      <w:r w:rsidR="00AE6359">
        <w:rPr>
          <w:sz w:val="22"/>
          <w:szCs w:val="22"/>
        </w:rPr>
        <w:t>_____________</w:t>
      </w:r>
      <w:r w:rsidRPr="00A579D9">
        <w:rPr>
          <w:sz w:val="22"/>
          <w:szCs w:val="22"/>
        </w:rPr>
        <w:t>rilasciato il 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 xml:space="preserve">_ 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della Società Affiliata____________________________________________________________</w:t>
      </w:r>
    </w:p>
    <w:p w:rsidR="002066CA" w:rsidRPr="00A579D9" w:rsidRDefault="002066CA" w:rsidP="005A0A14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_</w:t>
      </w:r>
      <w:r w:rsidR="00AE6359">
        <w:rPr>
          <w:sz w:val="22"/>
          <w:szCs w:val="22"/>
        </w:rPr>
        <w:t>______________</w:t>
      </w:r>
      <w:r w:rsidR="005A0A14" w:rsidRPr="00A579D9">
        <w:rPr>
          <w:sz w:val="22"/>
          <w:szCs w:val="22"/>
        </w:rPr>
        <w:t>____________</w:t>
      </w:r>
    </w:p>
    <w:p w:rsidR="002066CA" w:rsidRPr="00A579D9" w:rsidRDefault="002066CA" w:rsidP="00F66EB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iCs/>
          <w:sz w:val="20"/>
          <w:szCs w:val="20"/>
        </w:rPr>
      </w:pPr>
      <w:r w:rsidRPr="00A579D9">
        <w:rPr>
          <w:sz w:val="22"/>
          <w:szCs w:val="22"/>
        </w:rPr>
        <w:t>Firma dell’esercente la potestà genitoriale _____________________________________________</w:t>
      </w:r>
      <w:r w:rsidRPr="00A579D9">
        <w:rPr>
          <w:rFonts w:ascii="Arial" w:hAnsi="Arial" w:cs="Arial"/>
        </w:rPr>
        <w:t xml:space="preserve">                                                                            </w:t>
      </w:r>
      <w:r w:rsidRPr="00A579D9">
        <w:rPr>
          <w:rFonts w:ascii="Arial" w:hAnsi="Arial" w:cs="Arial"/>
          <w:i/>
          <w:iCs/>
          <w:sz w:val="20"/>
          <w:szCs w:val="20"/>
        </w:rPr>
        <w:t xml:space="preserve">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Autorizzazione al trattamento dei dati personali</w:t>
      </w:r>
    </w:p>
    <w:p w:rsidR="002066CA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Preso atto dell'informativa di cui all'art. 13 del decreto legislativo </w:t>
      </w:r>
      <w:smartTag w:uri="urn:schemas-microsoft-com:office:smarttags" w:element="date">
        <w:smartTagPr>
          <w:attr w:name="Year" w:val="2003"/>
          <w:attr w:name="Day" w:val="30"/>
          <w:attr w:name="Month" w:val="6"/>
          <w:attr w:name="ls" w:val="trans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AD6729" w:rsidRPr="00A579D9" w:rsidRDefault="00AD6729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="00AD6729">
        <w:rPr>
          <w:rFonts w:ascii="Arial" w:hAnsi="Arial" w:cs="Arial"/>
          <w:b/>
          <w:bCs/>
          <w:sz w:val="16"/>
          <w:szCs w:val="16"/>
        </w:rPr>
        <w:t xml:space="preserve">                  </w:t>
      </w:r>
      <w:r w:rsidRPr="00A579D9">
        <w:rPr>
          <w:rFonts w:ascii="Arial" w:hAnsi="Arial" w:cs="Arial"/>
          <w:b/>
          <w:bCs/>
          <w:sz w:val="16"/>
          <w:szCs w:val="16"/>
        </w:rPr>
        <w:t>Firma ______________________________________________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Informativa ex art. 13 del D.Lgs n. 196/03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I dati personali degli iscritti all’evento sportivo sono trattati in conformità al decreto legislativo </w:t>
      </w:r>
      <w:smartTag w:uri="urn:schemas-microsoft-com:office:smarttags" w:element="date">
        <w:smartTagPr>
          <w:attr w:name="Year" w:val="2003"/>
          <w:attr w:name="Day" w:val="30"/>
          <w:attr w:name="Month" w:val="6"/>
          <w:attr w:name="ls" w:val="trans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B29" w:rsidRDefault="00B13B29">
      <w:r>
        <w:separator/>
      </w:r>
    </w:p>
  </w:endnote>
  <w:endnote w:type="continuationSeparator" w:id="0">
    <w:p w:rsidR="00B13B29" w:rsidRDefault="00B1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B29" w:rsidRDefault="00B13B29">
      <w:r>
        <w:separator/>
      </w:r>
    </w:p>
  </w:footnote>
  <w:footnote w:type="continuationSeparator" w:id="0">
    <w:p w:rsidR="00B13B29" w:rsidRDefault="00B13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94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6729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B29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47E14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techno-293-ii-tappa_1865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D35FD-6670-4E31-9979-B68FBF24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3643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8</cp:revision>
  <cp:lastPrinted>2019-04-09T08:31:00Z</cp:lastPrinted>
  <dcterms:created xsi:type="dcterms:W3CDTF">2019-04-09T09:57:00Z</dcterms:created>
  <dcterms:modified xsi:type="dcterms:W3CDTF">2019-04-23T09:18:00Z</dcterms:modified>
</cp:coreProperties>
</file>